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3330"/>
        <w:gridCol w:w="6750"/>
      </w:tblGrid>
      <w:tr w:rsidR="00856C35" w:rsidTr="003E67CB">
        <w:tc>
          <w:tcPr>
            <w:tcW w:w="3330" w:type="dxa"/>
          </w:tcPr>
          <w:p w:rsidR="00856C35" w:rsidRPr="003E67CB" w:rsidRDefault="003E67CB" w:rsidP="00856C35">
            <w:pPr>
              <w:rPr>
                <w:b/>
              </w:rPr>
            </w:pPr>
            <w:r w:rsidRPr="00B85EF0">
              <w:rPr>
                <w:b/>
                <w:sz w:val="32"/>
              </w:rPr>
              <w:t xml:space="preserve">Application </w:t>
            </w:r>
          </w:p>
        </w:tc>
        <w:tc>
          <w:tcPr>
            <w:tcW w:w="6750" w:type="dxa"/>
          </w:tcPr>
          <w:p w:rsidR="00856C35" w:rsidRPr="00B85EF0" w:rsidRDefault="00D14741" w:rsidP="00856C35">
            <w:pPr>
              <w:pStyle w:val="CompanyName"/>
              <w:rPr>
                <w:sz w:val="32"/>
              </w:rPr>
            </w:pPr>
            <w:r>
              <w:rPr>
                <w:sz w:val="32"/>
              </w:rPr>
              <w:t>2019</w:t>
            </w:r>
            <w:bookmarkStart w:id="0" w:name="_GoBack"/>
            <w:bookmarkEnd w:id="0"/>
            <w:r w:rsidR="00F63BB4" w:rsidRPr="00B85EF0">
              <w:rPr>
                <w:sz w:val="32"/>
              </w:rPr>
              <w:t xml:space="preserve"> Building Safety Month</w:t>
            </w:r>
          </w:p>
          <w:p w:rsidR="00F63BB4" w:rsidRDefault="00F63BB4" w:rsidP="00856C35">
            <w:pPr>
              <w:pStyle w:val="CompanyName"/>
            </w:pPr>
            <w:r w:rsidRPr="00B85EF0">
              <w:rPr>
                <w:sz w:val="32"/>
              </w:rPr>
              <w:t>Scholarship Essay Contest</w:t>
            </w:r>
          </w:p>
        </w:tc>
      </w:tr>
      <w:tr w:rsidR="005675ED" w:rsidTr="00427F5F">
        <w:tc>
          <w:tcPr>
            <w:tcW w:w="10080" w:type="dxa"/>
            <w:gridSpan w:val="2"/>
          </w:tcPr>
          <w:p w:rsidR="005675ED" w:rsidRDefault="005675ED" w:rsidP="005675ED">
            <w:pPr>
              <w:pStyle w:val="CompanyName"/>
              <w:jc w:val="left"/>
              <w:rPr>
                <w:rFonts w:asciiTheme="minorHAnsi" w:hAnsiTheme="minorHAnsi" w:cstheme="minorHAnsi"/>
                <w:b w:val="0"/>
                <w:sz w:val="22"/>
                <w:szCs w:val="22"/>
              </w:rPr>
            </w:pPr>
          </w:p>
          <w:p w:rsidR="005675ED" w:rsidRPr="005675ED" w:rsidRDefault="005675ED" w:rsidP="005675ED">
            <w:pPr>
              <w:pStyle w:val="CompanyName"/>
              <w:jc w:val="left"/>
              <w:rPr>
                <w:rFonts w:asciiTheme="minorHAnsi" w:hAnsiTheme="minorHAnsi" w:cstheme="minorHAnsi"/>
                <w:b w:val="0"/>
                <w:sz w:val="22"/>
                <w:szCs w:val="22"/>
              </w:rPr>
            </w:pPr>
            <w:r w:rsidRPr="005675ED">
              <w:rPr>
                <w:rFonts w:asciiTheme="minorHAnsi" w:hAnsiTheme="minorHAnsi" w:cstheme="minorHAnsi"/>
                <w:b w:val="0"/>
                <w:sz w:val="20"/>
                <w:szCs w:val="22"/>
              </w:rPr>
              <w:t xml:space="preserve">Complete application and submit with essay. Essays must be 1,000 words or less, clearly labeled with entrant’s name, home address, phone number, and email address as well as the name, address, and phone number of the high school or higher education institution in the upper right hand corner of the submission. Each page </w:t>
            </w:r>
            <w:proofErr w:type="gramStart"/>
            <w:r w:rsidRPr="005675ED">
              <w:rPr>
                <w:rFonts w:asciiTheme="minorHAnsi" w:hAnsiTheme="minorHAnsi" w:cstheme="minorHAnsi"/>
                <w:b w:val="0"/>
                <w:sz w:val="20"/>
                <w:szCs w:val="22"/>
              </w:rPr>
              <w:t>should be numbered</w:t>
            </w:r>
            <w:proofErr w:type="gramEnd"/>
            <w:r w:rsidRPr="005675ED">
              <w:rPr>
                <w:rFonts w:asciiTheme="minorHAnsi" w:hAnsiTheme="minorHAnsi" w:cstheme="minorHAnsi"/>
                <w:b w:val="0"/>
                <w:sz w:val="20"/>
                <w:szCs w:val="22"/>
              </w:rPr>
              <w:t xml:space="preserve"> in the lower left hand corner.</w:t>
            </w:r>
          </w:p>
        </w:tc>
      </w:tr>
    </w:tbl>
    <w:p w:rsidR="005675ED" w:rsidRPr="005675ED" w:rsidRDefault="00856C35" w:rsidP="005675ED">
      <w:pPr>
        <w:pStyle w:val="Heading2"/>
      </w:pPr>
      <w:r w:rsidRPr="00856C35">
        <w:t>Applicant Information</w:t>
      </w:r>
    </w:p>
    <w:tbl>
      <w:tblPr>
        <w:tblW w:w="5000" w:type="pct"/>
        <w:tblLayout w:type="fixed"/>
        <w:tblCellMar>
          <w:left w:w="0" w:type="dxa"/>
          <w:right w:w="0" w:type="dxa"/>
        </w:tblCellMar>
        <w:tblLook w:val="0000" w:firstRow="0" w:lastRow="0" w:firstColumn="0" w:lastColumn="0" w:noHBand="0" w:noVBand="0"/>
      </w:tblPr>
      <w:tblGrid>
        <w:gridCol w:w="1081"/>
        <w:gridCol w:w="2940"/>
        <w:gridCol w:w="2865"/>
        <w:gridCol w:w="668"/>
        <w:gridCol w:w="681"/>
        <w:gridCol w:w="1845"/>
      </w:tblGrid>
      <w:tr w:rsidR="00A82BA3" w:rsidRPr="005114CE" w:rsidTr="00176E67">
        <w:trPr>
          <w:trHeight w:val="432"/>
        </w:trPr>
        <w:tc>
          <w:tcPr>
            <w:tcW w:w="1081" w:type="dxa"/>
            <w:vAlign w:val="bottom"/>
          </w:tcPr>
          <w:p w:rsidR="00A82BA3" w:rsidRPr="005114CE" w:rsidRDefault="00A82BA3" w:rsidP="00490804">
            <w:r w:rsidRPr="00D6155E">
              <w:t>Full Name</w:t>
            </w:r>
            <w:r w:rsidRPr="005114CE">
              <w:t>:</w:t>
            </w:r>
          </w:p>
        </w:tc>
        <w:tc>
          <w:tcPr>
            <w:tcW w:w="2940" w:type="dxa"/>
            <w:tcBorders>
              <w:bottom w:val="single" w:sz="4" w:space="0" w:color="auto"/>
            </w:tcBorders>
            <w:vAlign w:val="bottom"/>
          </w:tcPr>
          <w:p w:rsidR="00A82BA3" w:rsidRPr="009C220D" w:rsidRDefault="00A82BA3" w:rsidP="00440CD8">
            <w:pPr>
              <w:pStyle w:val="FieldText"/>
            </w:pPr>
          </w:p>
        </w:tc>
        <w:tc>
          <w:tcPr>
            <w:tcW w:w="2865" w:type="dxa"/>
            <w:tcBorders>
              <w:bottom w:val="single" w:sz="4" w:space="0" w:color="auto"/>
            </w:tcBorders>
            <w:vAlign w:val="bottom"/>
          </w:tcPr>
          <w:p w:rsidR="00A82BA3" w:rsidRPr="009C220D" w:rsidRDefault="00A82BA3" w:rsidP="00440CD8">
            <w:pPr>
              <w:pStyle w:val="FieldText"/>
            </w:pPr>
          </w:p>
        </w:tc>
        <w:tc>
          <w:tcPr>
            <w:tcW w:w="668" w:type="dxa"/>
            <w:tcBorders>
              <w:bottom w:val="single" w:sz="4" w:space="0" w:color="auto"/>
            </w:tcBorders>
            <w:vAlign w:val="bottom"/>
          </w:tcPr>
          <w:p w:rsidR="00A82BA3" w:rsidRPr="009C220D" w:rsidRDefault="00A82BA3" w:rsidP="00440CD8">
            <w:pPr>
              <w:pStyle w:val="FieldText"/>
            </w:pPr>
          </w:p>
        </w:tc>
        <w:tc>
          <w:tcPr>
            <w:tcW w:w="681" w:type="dxa"/>
            <w:vAlign w:val="bottom"/>
          </w:tcPr>
          <w:p w:rsidR="00A82BA3" w:rsidRPr="005114CE" w:rsidRDefault="00A82BA3" w:rsidP="00490804">
            <w:pPr>
              <w:pStyle w:val="Heading4"/>
            </w:pPr>
            <w:r w:rsidRPr="00490804">
              <w:t>Date</w:t>
            </w:r>
            <w:r w:rsidRPr="005114CE">
              <w:t>:</w:t>
            </w:r>
          </w:p>
        </w:tc>
        <w:tc>
          <w:tcPr>
            <w:tcW w:w="1845" w:type="dxa"/>
            <w:tcBorders>
              <w:bottom w:val="single" w:sz="4" w:space="0" w:color="auto"/>
            </w:tcBorders>
            <w:vAlign w:val="bottom"/>
          </w:tcPr>
          <w:p w:rsidR="00A82BA3" w:rsidRPr="009C220D" w:rsidRDefault="00A82BA3" w:rsidP="00440CD8">
            <w:pPr>
              <w:pStyle w:val="FieldText"/>
            </w:pPr>
          </w:p>
        </w:tc>
      </w:tr>
      <w:tr w:rsidR="00856C35" w:rsidRPr="005114CE" w:rsidTr="003E67CB">
        <w:trPr>
          <w:trHeight w:val="70"/>
        </w:trPr>
        <w:tc>
          <w:tcPr>
            <w:tcW w:w="1081" w:type="dxa"/>
            <w:vAlign w:val="bottom"/>
          </w:tcPr>
          <w:p w:rsidR="00856C35" w:rsidRPr="00D6155E" w:rsidRDefault="00856C35" w:rsidP="00440CD8"/>
        </w:tc>
        <w:tc>
          <w:tcPr>
            <w:tcW w:w="2940" w:type="dxa"/>
            <w:tcBorders>
              <w:top w:val="single" w:sz="4" w:space="0" w:color="auto"/>
            </w:tcBorders>
            <w:vAlign w:val="bottom"/>
          </w:tcPr>
          <w:p w:rsidR="00856C35" w:rsidRPr="00490804" w:rsidRDefault="00856C35" w:rsidP="00490804">
            <w:pPr>
              <w:pStyle w:val="Heading3"/>
            </w:pPr>
            <w:r w:rsidRPr="00490804">
              <w:t>Last</w:t>
            </w:r>
          </w:p>
        </w:tc>
        <w:tc>
          <w:tcPr>
            <w:tcW w:w="2865" w:type="dxa"/>
            <w:tcBorders>
              <w:top w:val="single" w:sz="4" w:space="0" w:color="auto"/>
            </w:tcBorders>
            <w:vAlign w:val="bottom"/>
          </w:tcPr>
          <w:p w:rsidR="00856C35" w:rsidRPr="00490804" w:rsidRDefault="00856C35" w:rsidP="00490804">
            <w:pPr>
              <w:pStyle w:val="Heading3"/>
            </w:pPr>
            <w:r w:rsidRPr="00490804">
              <w:t>First</w:t>
            </w:r>
          </w:p>
        </w:tc>
        <w:tc>
          <w:tcPr>
            <w:tcW w:w="668" w:type="dxa"/>
            <w:tcBorders>
              <w:top w:val="single" w:sz="4" w:space="0" w:color="auto"/>
            </w:tcBorders>
            <w:vAlign w:val="bottom"/>
          </w:tcPr>
          <w:p w:rsidR="00856C35" w:rsidRPr="00490804" w:rsidRDefault="00856C35" w:rsidP="00490804">
            <w:pPr>
              <w:pStyle w:val="Heading3"/>
            </w:pPr>
            <w:r w:rsidRPr="00490804">
              <w:t>M.I.</w:t>
            </w:r>
          </w:p>
        </w:tc>
        <w:tc>
          <w:tcPr>
            <w:tcW w:w="681" w:type="dxa"/>
            <w:vAlign w:val="bottom"/>
          </w:tcPr>
          <w:p w:rsidR="00856C35" w:rsidRPr="005114CE" w:rsidRDefault="00856C35" w:rsidP="00856C35"/>
        </w:tc>
        <w:tc>
          <w:tcPr>
            <w:tcW w:w="1845" w:type="dxa"/>
            <w:tcBorders>
              <w:top w:val="single" w:sz="4" w:space="0" w:color="auto"/>
            </w:tcBorders>
            <w:vAlign w:val="bottom"/>
          </w:tcPr>
          <w:p w:rsidR="00856C35" w:rsidRPr="009C220D" w:rsidRDefault="00856C35" w:rsidP="00856C35"/>
        </w:tc>
      </w:tr>
    </w:tbl>
    <w:p w:rsidR="00856C35" w:rsidRDefault="00856C35"/>
    <w:tbl>
      <w:tblPr>
        <w:tblW w:w="5000" w:type="pct"/>
        <w:tblLayout w:type="fixed"/>
        <w:tblCellMar>
          <w:left w:w="0" w:type="dxa"/>
          <w:right w:w="0" w:type="dxa"/>
        </w:tblCellMar>
        <w:tblLook w:val="0000" w:firstRow="0" w:lastRow="0" w:firstColumn="0" w:lastColumn="0" w:noHBand="0" w:noVBand="0"/>
      </w:tblPr>
      <w:tblGrid>
        <w:gridCol w:w="1081"/>
        <w:gridCol w:w="7199"/>
        <w:gridCol w:w="1800"/>
      </w:tblGrid>
      <w:tr w:rsidR="00A82BA3" w:rsidRPr="005114CE" w:rsidTr="00871876">
        <w:trPr>
          <w:trHeight w:val="288"/>
        </w:trPr>
        <w:tc>
          <w:tcPr>
            <w:tcW w:w="1081" w:type="dxa"/>
            <w:vAlign w:val="bottom"/>
          </w:tcPr>
          <w:p w:rsidR="00A82BA3" w:rsidRPr="005114CE" w:rsidRDefault="00A82BA3" w:rsidP="00490804">
            <w:r w:rsidRPr="005114CE">
              <w:t>Address:</w:t>
            </w:r>
          </w:p>
        </w:tc>
        <w:tc>
          <w:tcPr>
            <w:tcW w:w="7199" w:type="dxa"/>
            <w:tcBorders>
              <w:bottom w:val="single" w:sz="4" w:space="0" w:color="auto"/>
            </w:tcBorders>
            <w:vAlign w:val="bottom"/>
          </w:tcPr>
          <w:p w:rsidR="00A82BA3" w:rsidRPr="009C220D" w:rsidRDefault="00A82BA3" w:rsidP="00440CD8">
            <w:pPr>
              <w:pStyle w:val="FieldText"/>
            </w:pPr>
          </w:p>
        </w:tc>
        <w:tc>
          <w:tcPr>
            <w:tcW w:w="1800" w:type="dxa"/>
            <w:tcBorders>
              <w:bottom w:val="single" w:sz="4" w:space="0" w:color="auto"/>
            </w:tcBorders>
            <w:vAlign w:val="bottom"/>
          </w:tcPr>
          <w:p w:rsidR="00A82BA3" w:rsidRPr="009C220D" w:rsidRDefault="00A82BA3" w:rsidP="00440CD8">
            <w:pPr>
              <w:pStyle w:val="FieldText"/>
            </w:pPr>
          </w:p>
        </w:tc>
      </w:tr>
      <w:tr w:rsidR="00856C35" w:rsidRPr="005114CE" w:rsidTr="00871876">
        <w:tc>
          <w:tcPr>
            <w:tcW w:w="1081" w:type="dxa"/>
            <w:vAlign w:val="bottom"/>
          </w:tcPr>
          <w:p w:rsidR="00856C35" w:rsidRPr="005114CE" w:rsidRDefault="00856C35" w:rsidP="00440CD8"/>
        </w:tc>
        <w:tc>
          <w:tcPr>
            <w:tcW w:w="7199" w:type="dxa"/>
            <w:tcBorders>
              <w:top w:val="single" w:sz="4" w:space="0" w:color="auto"/>
            </w:tcBorders>
            <w:vAlign w:val="bottom"/>
          </w:tcPr>
          <w:p w:rsidR="00856C35" w:rsidRPr="00490804" w:rsidRDefault="00856C35" w:rsidP="00490804">
            <w:pPr>
              <w:pStyle w:val="Heading3"/>
            </w:pPr>
            <w:r w:rsidRPr="00490804">
              <w:t>Street Address</w:t>
            </w:r>
          </w:p>
        </w:tc>
        <w:tc>
          <w:tcPr>
            <w:tcW w:w="1800" w:type="dxa"/>
            <w:tcBorders>
              <w:top w:val="single" w:sz="4" w:space="0" w:color="auto"/>
            </w:tcBorders>
            <w:vAlign w:val="bottom"/>
          </w:tcPr>
          <w:p w:rsidR="00856C35" w:rsidRPr="00490804" w:rsidRDefault="00856C35" w:rsidP="00490804">
            <w:pPr>
              <w:pStyle w:val="Heading3"/>
            </w:pPr>
            <w:r w:rsidRPr="00490804">
              <w:t>Apartment/Unit #</w:t>
            </w:r>
          </w:p>
        </w:tc>
      </w:tr>
    </w:tbl>
    <w:p w:rsidR="00856C35" w:rsidRDefault="00856C35"/>
    <w:tbl>
      <w:tblPr>
        <w:tblW w:w="5000" w:type="pct"/>
        <w:tblLayout w:type="fixed"/>
        <w:tblCellMar>
          <w:left w:w="0" w:type="dxa"/>
          <w:right w:w="0" w:type="dxa"/>
        </w:tblCellMar>
        <w:tblLook w:val="0000" w:firstRow="0" w:lastRow="0" w:firstColumn="0" w:lastColumn="0" w:noHBand="0" w:noVBand="0"/>
      </w:tblPr>
      <w:tblGrid>
        <w:gridCol w:w="1081"/>
        <w:gridCol w:w="5805"/>
        <w:gridCol w:w="1394"/>
        <w:gridCol w:w="1800"/>
      </w:tblGrid>
      <w:tr w:rsidR="00C76039" w:rsidRPr="005114CE" w:rsidTr="00856C35">
        <w:trPr>
          <w:trHeight w:val="288"/>
        </w:trPr>
        <w:tc>
          <w:tcPr>
            <w:tcW w:w="1081" w:type="dxa"/>
            <w:vAlign w:val="bottom"/>
          </w:tcPr>
          <w:p w:rsidR="00C76039" w:rsidRPr="005114CE" w:rsidRDefault="00C76039">
            <w:pPr>
              <w:rPr>
                <w:szCs w:val="19"/>
              </w:rPr>
            </w:pPr>
          </w:p>
        </w:tc>
        <w:tc>
          <w:tcPr>
            <w:tcW w:w="5805" w:type="dxa"/>
            <w:tcBorders>
              <w:bottom w:val="single" w:sz="4" w:space="0" w:color="auto"/>
            </w:tcBorders>
            <w:vAlign w:val="bottom"/>
          </w:tcPr>
          <w:p w:rsidR="00C76039" w:rsidRPr="009C220D" w:rsidRDefault="00C76039" w:rsidP="00440CD8">
            <w:pPr>
              <w:pStyle w:val="FieldText"/>
            </w:pPr>
          </w:p>
        </w:tc>
        <w:tc>
          <w:tcPr>
            <w:tcW w:w="1394" w:type="dxa"/>
            <w:tcBorders>
              <w:bottom w:val="single" w:sz="4" w:space="0" w:color="auto"/>
            </w:tcBorders>
            <w:vAlign w:val="bottom"/>
          </w:tcPr>
          <w:p w:rsidR="00C76039" w:rsidRPr="005114CE" w:rsidRDefault="00C76039" w:rsidP="00440CD8">
            <w:pPr>
              <w:pStyle w:val="FieldText"/>
            </w:pPr>
          </w:p>
        </w:tc>
        <w:tc>
          <w:tcPr>
            <w:tcW w:w="1800" w:type="dxa"/>
            <w:tcBorders>
              <w:bottom w:val="single" w:sz="4" w:space="0" w:color="auto"/>
            </w:tcBorders>
            <w:vAlign w:val="bottom"/>
          </w:tcPr>
          <w:p w:rsidR="00C76039" w:rsidRPr="005114CE" w:rsidRDefault="00C76039" w:rsidP="00440CD8">
            <w:pPr>
              <w:pStyle w:val="FieldText"/>
            </w:pPr>
          </w:p>
        </w:tc>
      </w:tr>
      <w:tr w:rsidR="00856C35" w:rsidRPr="005114CE" w:rsidTr="00856C35">
        <w:trPr>
          <w:trHeight w:val="288"/>
        </w:trPr>
        <w:tc>
          <w:tcPr>
            <w:tcW w:w="1081" w:type="dxa"/>
            <w:vAlign w:val="bottom"/>
          </w:tcPr>
          <w:p w:rsidR="00856C35" w:rsidRPr="005114CE" w:rsidRDefault="00856C35">
            <w:pPr>
              <w:rPr>
                <w:szCs w:val="19"/>
              </w:rPr>
            </w:pPr>
          </w:p>
        </w:tc>
        <w:tc>
          <w:tcPr>
            <w:tcW w:w="5805" w:type="dxa"/>
            <w:tcBorders>
              <w:top w:val="single" w:sz="4" w:space="0" w:color="auto"/>
            </w:tcBorders>
            <w:vAlign w:val="bottom"/>
          </w:tcPr>
          <w:p w:rsidR="00856C35" w:rsidRPr="00490804" w:rsidRDefault="00856C35" w:rsidP="00490804">
            <w:pPr>
              <w:pStyle w:val="Heading3"/>
            </w:pPr>
            <w:r w:rsidRPr="00490804">
              <w:t>City</w:t>
            </w:r>
          </w:p>
        </w:tc>
        <w:tc>
          <w:tcPr>
            <w:tcW w:w="1394" w:type="dxa"/>
            <w:tcBorders>
              <w:top w:val="single" w:sz="4" w:space="0" w:color="auto"/>
            </w:tcBorders>
            <w:vAlign w:val="bottom"/>
          </w:tcPr>
          <w:p w:rsidR="00856C35" w:rsidRPr="00490804" w:rsidRDefault="00856C35" w:rsidP="00490804">
            <w:pPr>
              <w:pStyle w:val="Heading3"/>
            </w:pPr>
            <w:r w:rsidRPr="00490804">
              <w:t>State</w:t>
            </w:r>
          </w:p>
        </w:tc>
        <w:tc>
          <w:tcPr>
            <w:tcW w:w="1800" w:type="dxa"/>
            <w:tcBorders>
              <w:top w:val="single" w:sz="4" w:space="0" w:color="auto"/>
            </w:tcBorders>
            <w:vAlign w:val="bottom"/>
          </w:tcPr>
          <w:p w:rsidR="00856C35" w:rsidRPr="00490804" w:rsidRDefault="00856C35" w:rsidP="00490804">
            <w:pPr>
              <w:pStyle w:val="Heading3"/>
            </w:pPr>
            <w:r w:rsidRPr="00490804">
              <w:t>ZIP Code</w:t>
            </w:r>
          </w:p>
        </w:tc>
      </w:tr>
    </w:tbl>
    <w:p w:rsidR="00856C35" w:rsidRDefault="00856C35"/>
    <w:tbl>
      <w:tblPr>
        <w:tblW w:w="5000" w:type="pct"/>
        <w:tblLayout w:type="fixed"/>
        <w:tblCellMar>
          <w:left w:w="0" w:type="dxa"/>
          <w:right w:w="0" w:type="dxa"/>
        </w:tblCellMar>
        <w:tblLook w:val="0000" w:firstRow="0" w:lastRow="0" w:firstColumn="0" w:lastColumn="0" w:noHBand="0" w:noVBand="0"/>
      </w:tblPr>
      <w:tblGrid>
        <w:gridCol w:w="1080"/>
        <w:gridCol w:w="3690"/>
        <w:gridCol w:w="720"/>
        <w:gridCol w:w="4590"/>
      </w:tblGrid>
      <w:tr w:rsidR="00841645" w:rsidRPr="005114CE" w:rsidTr="00871876">
        <w:trPr>
          <w:trHeight w:val="288"/>
        </w:trPr>
        <w:tc>
          <w:tcPr>
            <w:tcW w:w="1080" w:type="dxa"/>
            <w:vAlign w:val="bottom"/>
          </w:tcPr>
          <w:p w:rsidR="00841645" w:rsidRPr="005114CE" w:rsidRDefault="00841645" w:rsidP="00490804">
            <w:r w:rsidRPr="005114CE">
              <w:t>Phone:</w:t>
            </w:r>
          </w:p>
        </w:tc>
        <w:tc>
          <w:tcPr>
            <w:tcW w:w="3690" w:type="dxa"/>
            <w:tcBorders>
              <w:bottom w:val="single" w:sz="4" w:space="0" w:color="auto"/>
            </w:tcBorders>
            <w:vAlign w:val="bottom"/>
          </w:tcPr>
          <w:p w:rsidR="00841645" w:rsidRPr="009C220D" w:rsidRDefault="00841645" w:rsidP="00856C35">
            <w:pPr>
              <w:pStyle w:val="FieldText"/>
            </w:pPr>
          </w:p>
        </w:tc>
        <w:tc>
          <w:tcPr>
            <w:tcW w:w="720" w:type="dxa"/>
            <w:vAlign w:val="bottom"/>
          </w:tcPr>
          <w:p w:rsidR="00841645" w:rsidRPr="005114CE" w:rsidRDefault="00C92A3C" w:rsidP="00490804">
            <w:pPr>
              <w:pStyle w:val="Heading4"/>
            </w:pPr>
            <w:r>
              <w:t>E</w:t>
            </w:r>
            <w:r w:rsidR="003A41A1">
              <w:t>mail</w:t>
            </w:r>
          </w:p>
        </w:tc>
        <w:tc>
          <w:tcPr>
            <w:tcW w:w="4590" w:type="dxa"/>
            <w:tcBorders>
              <w:bottom w:val="single" w:sz="4" w:space="0" w:color="auto"/>
            </w:tcBorders>
            <w:vAlign w:val="bottom"/>
          </w:tcPr>
          <w:p w:rsidR="00841645" w:rsidRPr="009C220D" w:rsidRDefault="00841645" w:rsidP="00440CD8">
            <w:pPr>
              <w:pStyle w:val="FieldText"/>
            </w:pPr>
          </w:p>
        </w:tc>
      </w:tr>
    </w:tbl>
    <w:p w:rsidR="00856C35" w:rsidRDefault="00856C35"/>
    <w:p w:rsidR="00330050" w:rsidRDefault="00330050" w:rsidP="00330050">
      <w:pPr>
        <w:pStyle w:val="Heading2"/>
      </w:pPr>
      <w:r>
        <w:t>Education</w:t>
      </w:r>
    </w:p>
    <w:tbl>
      <w:tblPr>
        <w:tblW w:w="5000" w:type="pct"/>
        <w:tblLayout w:type="fixed"/>
        <w:tblCellMar>
          <w:left w:w="0" w:type="dxa"/>
          <w:right w:w="0" w:type="dxa"/>
        </w:tblCellMar>
        <w:tblLook w:val="0000" w:firstRow="0" w:lastRow="0" w:firstColumn="0" w:lastColumn="0" w:noHBand="0" w:noVBand="0"/>
      </w:tblPr>
      <w:tblGrid>
        <w:gridCol w:w="1081"/>
        <w:gridCol w:w="1079"/>
        <w:gridCol w:w="7900"/>
        <w:gridCol w:w="20"/>
      </w:tblGrid>
      <w:tr w:rsidR="005A7231" w:rsidRPr="00613129" w:rsidTr="003E67CB">
        <w:trPr>
          <w:trHeight w:val="432"/>
        </w:trPr>
        <w:tc>
          <w:tcPr>
            <w:tcW w:w="2160" w:type="dxa"/>
            <w:gridSpan w:val="2"/>
            <w:vAlign w:val="bottom"/>
          </w:tcPr>
          <w:p w:rsidR="005A7231" w:rsidRPr="005114CE" w:rsidRDefault="005A7231" w:rsidP="00490804">
            <w:r w:rsidRPr="005114CE">
              <w:t>High School</w:t>
            </w:r>
            <w:r w:rsidR="003E67CB">
              <w:t xml:space="preserve"> or College currently enrolled in</w:t>
            </w:r>
            <w:r>
              <w:t xml:space="preserve"> </w:t>
            </w:r>
            <w:r w:rsidRPr="005114CE">
              <w:t>:</w:t>
            </w:r>
          </w:p>
        </w:tc>
        <w:tc>
          <w:tcPr>
            <w:tcW w:w="7920" w:type="dxa"/>
            <w:gridSpan w:val="2"/>
            <w:tcBorders>
              <w:bottom w:val="single" w:sz="4" w:space="0" w:color="auto"/>
            </w:tcBorders>
            <w:vAlign w:val="bottom"/>
          </w:tcPr>
          <w:p w:rsidR="005A7231" w:rsidRPr="005114CE" w:rsidRDefault="005A7231" w:rsidP="00617C65">
            <w:pPr>
              <w:pStyle w:val="FieldText"/>
            </w:pPr>
          </w:p>
        </w:tc>
      </w:tr>
      <w:tr w:rsidR="005A7231" w:rsidRPr="005A7231" w:rsidTr="005A7231">
        <w:trPr>
          <w:trHeight w:val="288"/>
        </w:trPr>
        <w:tc>
          <w:tcPr>
            <w:tcW w:w="1081" w:type="dxa"/>
            <w:vAlign w:val="bottom"/>
          </w:tcPr>
          <w:p w:rsidR="005A7231" w:rsidRDefault="005A7231" w:rsidP="005A7231"/>
          <w:p w:rsidR="005A7231" w:rsidRPr="005A7231" w:rsidRDefault="005A7231" w:rsidP="005A7231">
            <w:r w:rsidRPr="005A7231">
              <w:t>Address:</w:t>
            </w:r>
          </w:p>
        </w:tc>
        <w:tc>
          <w:tcPr>
            <w:tcW w:w="8979" w:type="dxa"/>
            <w:gridSpan w:val="2"/>
            <w:tcBorders>
              <w:bottom w:val="single" w:sz="4" w:space="0" w:color="auto"/>
            </w:tcBorders>
            <w:vAlign w:val="bottom"/>
          </w:tcPr>
          <w:p w:rsidR="005A7231" w:rsidRPr="005A7231" w:rsidRDefault="005A7231" w:rsidP="005A7231">
            <w:pPr>
              <w:rPr>
                <w:b/>
                <w:szCs w:val="19"/>
              </w:rPr>
            </w:pPr>
          </w:p>
        </w:tc>
        <w:tc>
          <w:tcPr>
            <w:tcW w:w="20" w:type="dxa"/>
            <w:tcBorders>
              <w:bottom w:val="single" w:sz="4" w:space="0" w:color="auto"/>
            </w:tcBorders>
            <w:vAlign w:val="bottom"/>
          </w:tcPr>
          <w:p w:rsidR="005A7231" w:rsidRPr="005A7231" w:rsidRDefault="005A7231" w:rsidP="005A7231">
            <w:pPr>
              <w:rPr>
                <w:b/>
                <w:szCs w:val="19"/>
              </w:rPr>
            </w:pPr>
          </w:p>
        </w:tc>
      </w:tr>
      <w:tr w:rsidR="005A7231" w:rsidRPr="005A7231" w:rsidTr="005A7231">
        <w:tc>
          <w:tcPr>
            <w:tcW w:w="1081" w:type="dxa"/>
            <w:vAlign w:val="bottom"/>
          </w:tcPr>
          <w:p w:rsidR="005A7231" w:rsidRPr="005A7231" w:rsidRDefault="005A7231" w:rsidP="005A7231"/>
        </w:tc>
        <w:tc>
          <w:tcPr>
            <w:tcW w:w="8979" w:type="dxa"/>
            <w:gridSpan w:val="2"/>
            <w:tcBorders>
              <w:top w:val="single" w:sz="4" w:space="0" w:color="auto"/>
            </w:tcBorders>
            <w:vAlign w:val="bottom"/>
          </w:tcPr>
          <w:p w:rsidR="005A7231" w:rsidRPr="005A7231" w:rsidRDefault="005A7231" w:rsidP="005A7231">
            <w:pPr>
              <w:outlineLvl w:val="2"/>
              <w:rPr>
                <w:i/>
                <w:sz w:val="16"/>
              </w:rPr>
            </w:pPr>
            <w:r w:rsidRPr="005A7231">
              <w:rPr>
                <w:i/>
                <w:sz w:val="16"/>
              </w:rPr>
              <w:t>Street Address</w:t>
            </w:r>
          </w:p>
        </w:tc>
        <w:tc>
          <w:tcPr>
            <w:tcW w:w="20" w:type="dxa"/>
            <w:tcBorders>
              <w:top w:val="single" w:sz="4" w:space="0" w:color="auto"/>
            </w:tcBorders>
            <w:vAlign w:val="bottom"/>
          </w:tcPr>
          <w:p w:rsidR="005A7231" w:rsidRPr="005A7231" w:rsidRDefault="005A7231" w:rsidP="005A7231">
            <w:pPr>
              <w:outlineLvl w:val="2"/>
              <w:rPr>
                <w:i/>
                <w:sz w:val="16"/>
              </w:rPr>
            </w:pPr>
          </w:p>
        </w:tc>
      </w:tr>
    </w:tbl>
    <w:p w:rsidR="005A7231" w:rsidRPr="005A7231" w:rsidRDefault="005A7231" w:rsidP="005A7231"/>
    <w:tbl>
      <w:tblPr>
        <w:tblW w:w="5000" w:type="pct"/>
        <w:tblLayout w:type="fixed"/>
        <w:tblCellMar>
          <w:left w:w="0" w:type="dxa"/>
          <w:right w:w="0" w:type="dxa"/>
        </w:tblCellMar>
        <w:tblLook w:val="0000" w:firstRow="0" w:lastRow="0" w:firstColumn="0" w:lastColumn="0" w:noHBand="0" w:noVBand="0"/>
      </w:tblPr>
      <w:tblGrid>
        <w:gridCol w:w="1081"/>
        <w:gridCol w:w="5805"/>
        <w:gridCol w:w="1394"/>
        <w:gridCol w:w="1800"/>
      </w:tblGrid>
      <w:tr w:rsidR="005A7231" w:rsidRPr="005A7231" w:rsidTr="00F942C3">
        <w:trPr>
          <w:trHeight w:val="288"/>
        </w:trPr>
        <w:tc>
          <w:tcPr>
            <w:tcW w:w="1081" w:type="dxa"/>
            <w:vAlign w:val="bottom"/>
          </w:tcPr>
          <w:p w:rsidR="005A7231" w:rsidRPr="005A7231" w:rsidRDefault="005A7231" w:rsidP="005A7231">
            <w:pPr>
              <w:rPr>
                <w:szCs w:val="19"/>
              </w:rPr>
            </w:pPr>
          </w:p>
        </w:tc>
        <w:tc>
          <w:tcPr>
            <w:tcW w:w="5805" w:type="dxa"/>
            <w:tcBorders>
              <w:bottom w:val="single" w:sz="4" w:space="0" w:color="auto"/>
            </w:tcBorders>
            <w:vAlign w:val="bottom"/>
          </w:tcPr>
          <w:p w:rsidR="005A7231" w:rsidRPr="005A7231" w:rsidRDefault="005A7231" w:rsidP="005A7231">
            <w:pPr>
              <w:rPr>
                <w:b/>
                <w:szCs w:val="19"/>
              </w:rPr>
            </w:pPr>
          </w:p>
        </w:tc>
        <w:tc>
          <w:tcPr>
            <w:tcW w:w="1394" w:type="dxa"/>
            <w:tcBorders>
              <w:bottom w:val="single" w:sz="4" w:space="0" w:color="auto"/>
            </w:tcBorders>
            <w:vAlign w:val="bottom"/>
          </w:tcPr>
          <w:p w:rsidR="005A7231" w:rsidRPr="005A7231" w:rsidRDefault="005A7231" w:rsidP="005A7231">
            <w:pPr>
              <w:rPr>
                <w:b/>
                <w:szCs w:val="19"/>
              </w:rPr>
            </w:pPr>
          </w:p>
        </w:tc>
        <w:tc>
          <w:tcPr>
            <w:tcW w:w="1800" w:type="dxa"/>
            <w:tcBorders>
              <w:bottom w:val="single" w:sz="4" w:space="0" w:color="auto"/>
            </w:tcBorders>
            <w:vAlign w:val="bottom"/>
          </w:tcPr>
          <w:p w:rsidR="005A7231" w:rsidRPr="005A7231" w:rsidRDefault="005A7231" w:rsidP="005A7231">
            <w:pPr>
              <w:rPr>
                <w:b/>
                <w:szCs w:val="19"/>
              </w:rPr>
            </w:pPr>
          </w:p>
        </w:tc>
      </w:tr>
      <w:tr w:rsidR="005A7231" w:rsidRPr="005A7231" w:rsidTr="00F942C3">
        <w:trPr>
          <w:trHeight w:val="288"/>
        </w:trPr>
        <w:tc>
          <w:tcPr>
            <w:tcW w:w="1081" w:type="dxa"/>
            <w:vAlign w:val="bottom"/>
          </w:tcPr>
          <w:p w:rsidR="005A7231" w:rsidRPr="005A7231" w:rsidRDefault="005A7231" w:rsidP="005A7231">
            <w:pPr>
              <w:rPr>
                <w:szCs w:val="19"/>
              </w:rPr>
            </w:pPr>
          </w:p>
        </w:tc>
        <w:tc>
          <w:tcPr>
            <w:tcW w:w="5805" w:type="dxa"/>
            <w:tcBorders>
              <w:top w:val="single" w:sz="4" w:space="0" w:color="auto"/>
            </w:tcBorders>
            <w:vAlign w:val="bottom"/>
          </w:tcPr>
          <w:p w:rsidR="005A7231" w:rsidRPr="005A7231" w:rsidRDefault="005A7231" w:rsidP="005A7231">
            <w:pPr>
              <w:outlineLvl w:val="2"/>
              <w:rPr>
                <w:i/>
                <w:sz w:val="16"/>
              </w:rPr>
            </w:pPr>
            <w:r w:rsidRPr="005A7231">
              <w:rPr>
                <w:i/>
                <w:sz w:val="16"/>
              </w:rPr>
              <w:t>City</w:t>
            </w:r>
          </w:p>
        </w:tc>
        <w:tc>
          <w:tcPr>
            <w:tcW w:w="1394" w:type="dxa"/>
            <w:tcBorders>
              <w:top w:val="single" w:sz="4" w:space="0" w:color="auto"/>
            </w:tcBorders>
            <w:vAlign w:val="bottom"/>
          </w:tcPr>
          <w:p w:rsidR="005A7231" w:rsidRPr="005A7231" w:rsidRDefault="005A7231" w:rsidP="005A7231">
            <w:pPr>
              <w:outlineLvl w:val="2"/>
              <w:rPr>
                <w:i/>
                <w:sz w:val="16"/>
              </w:rPr>
            </w:pPr>
            <w:r w:rsidRPr="005A7231">
              <w:rPr>
                <w:i/>
                <w:sz w:val="16"/>
              </w:rPr>
              <w:t>State</w:t>
            </w:r>
          </w:p>
        </w:tc>
        <w:tc>
          <w:tcPr>
            <w:tcW w:w="1800" w:type="dxa"/>
            <w:tcBorders>
              <w:top w:val="single" w:sz="4" w:space="0" w:color="auto"/>
            </w:tcBorders>
            <w:vAlign w:val="bottom"/>
          </w:tcPr>
          <w:p w:rsidR="005A7231" w:rsidRPr="005A7231" w:rsidRDefault="005A7231" w:rsidP="005A7231">
            <w:pPr>
              <w:outlineLvl w:val="2"/>
              <w:rPr>
                <w:i/>
                <w:sz w:val="16"/>
              </w:rPr>
            </w:pPr>
            <w:r w:rsidRPr="005A7231">
              <w:rPr>
                <w:i/>
                <w:sz w:val="16"/>
              </w:rPr>
              <w:t>ZIP Code</w:t>
            </w:r>
          </w:p>
        </w:tc>
      </w:tr>
    </w:tbl>
    <w:p w:rsidR="00330050" w:rsidRDefault="00330050"/>
    <w:tbl>
      <w:tblPr>
        <w:tblW w:w="5000" w:type="pct"/>
        <w:tblLayout w:type="fixed"/>
        <w:tblCellMar>
          <w:left w:w="0" w:type="dxa"/>
          <w:right w:w="0" w:type="dxa"/>
        </w:tblCellMar>
        <w:tblLook w:val="0000" w:firstRow="0" w:lastRow="0" w:firstColumn="0" w:lastColumn="0" w:noHBand="0" w:noVBand="0"/>
      </w:tblPr>
      <w:tblGrid>
        <w:gridCol w:w="810"/>
        <w:gridCol w:w="3304"/>
        <w:gridCol w:w="920"/>
        <w:gridCol w:w="5046"/>
      </w:tblGrid>
      <w:tr w:rsidR="000F2DF4" w:rsidRPr="00613129" w:rsidTr="00BC07E3">
        <w:trPr>
          <w:trHeight w:val="288"/>
        </w:trPr>
        <w:tc>
          <w:tcPr>
            <w:tcW w:w="810" w:type="dxa"/>
            <w:vAlign w:val="bottom"/>
          </w:tcPr>
          <w:p w:rsidR="000F2DF4" w:rsidRPr="005114CE" w:rsidRDefault="005A7231" w:rsidP="00490804">
            <w:r>
              <w:t>Phone:</w:t>
            </w:r>
          </w:p>
        </w:tc>
        <w:tc>
          <w:tcPr>
            <w:tcW w:w="3304" w:type="dxa"/>
            <w:tcBorders>
              <w:bottom w:val="single" w:sz="4" w:space="0" w:color="auto"/>
            </w:tcBorders>
            <w:vAlign w:val="bottom"/>
          </w:tcPr>
          <w:p w:rsidR="000F2DF4" w:rsidRPr="005114CE" w:rsidRDefault="000F2DF4" w:rsidP="00617C65">
            <w:pPr>
              <w:pStyle w:val="FieldText"/>
            </w:pPr>
          </w:p>
        </w:tc>
        <w:tc>
          <w:tcPr>
            <w:tcW w:w="920" w:type="dxa"/>
            <w:vAlign w:val="bottom"/>
          </w:tcPr>
          <w:p w:rsidR="000F2DF4" w:rsidRPr="005114CE" w:rsidRDefault="005A7231" w:rsidP="00490804">
            <w:pPr>
              <w:pStyle w:val="Heading4"/>
            </w:pPr>
            <w:r>
              <w:t>Email:</w:t>
            </w:r>
          </w:p>
        </w:tc>
        <w:tc>
          <w:tcPr>
            <w:tcW w:w="5046" w:type="dxa"/>
            <w:tcBorders>
              <w:bottom w:val="single" w:sz="4" w:space="0" w:color="auto"/>
            </w:tcBorders>
            <w:vAlign w:val="bottom"/>
          </w:tcPr>
          <w:p w:rsidR="000F2DF4" w:rsidRPr="005114CE" w:rsidRDefault="000F2DF4" w:rsidP="00617C65">
            <w:pPr>
              <w:pStyle w:val="FieldText"/>
            </w:pPr>
          </w:p>
        </w:tc>
      </w:tr>
    </w:tbl>
    <w:p w:rsidR="00330050" w:rsidRDefault="00330050"/>
    <w:p w:rsidR="00871876" w:rsidRDefault="00D56236" w:rsidP="00D56236">
      <w:pPr>
        <w:pStyle w:val="Heading2"/>
        <w:tabs>
          <w:tab w:val="left" w:pos="1725"/>
          <w:tab w:val="center" w:pos="5040"/>
        </w:tabs>
        <w:jc w:val="left"/>
      </w:pPr>
      <w:r>
        <w:tab/>
      </w:r>
    </w:p>
    <w:p w:rsidR="00BC07E3" w:rsidRDefault="00BC07E3"/>
    <w:p w:rsidR="00BC07E3" w:rsidRDefault="00BC07E3" w:rsidP="00BC07E3"/>
    <w:p w:rsidR="00871876" w:rsidRDefault="00871876" w:rsidP="00871876">
      <w:pPr>
        <w:pStyle w:val="Heading2"/>
      </w:pPr>
      <w:r w:rsidRPr="009C220D">
        <w:t>Disclaimer and Signature</w:t>
      </w:r>
    </w:p>
    <w:p w:rsidR="005A7231" w:rsidRDefault="005A7231" w:rsidP="00490804">
      <w:pPr>
        <w:pStyle w:val="Italic"/>
      </w:pPr>
      <w:r>
        <w:t>I understand that a</w:t>
      </w:r>
      <w:r w:rsidRPr="005A7231">
        <w:t xml:space="preserve">ll submissions become the property of the Department of Housing and Community Development and </w:t>
      </w:r>
      <w:proofErr w:type="gramStart"/>
      <w:r w:rsidRPr="005A7231">
        <w:t>will not be returned</w:t>
      </w:r>
      <w:proofErr w:type="gramEnd"/>
      <w:r w:rsidRPr="005A7231">
        <w:t xml:space="preserve">. </w:t>
      </w:r>
    </w:p>
    <w:p w:rsidR="00871876" w:rsidRPr="00871876" w:rsidRDefault="005A7231" w:rsidP="00490804">
      <w:pPr>
        <w:pStyle w:val="Italic"/>
      </w:pPr>
      <w:r>
        <w:t>I</w:t>
      </w:r>
      <w:r w:rsidR="0038755B">
        <w:t>,</w:t>
      </w:r>
      <w:r>
        <w:t xml:space="preserve"> and</w:t>
      </w:r>
      <w:r w:rsidR="0038755B">
        <w:t xml:space="preserve"> my</w:t>
      </w:r>
      <w:r w:rsidRPr="005A7231">
        <w:t xml:space="preserve"> parent(s) or legal guardian </w:t>
      </w:r>
      <w:r w:rsidR="0038755B">
        <w:t xml:space="preserve">(if under the age of 18) </w:t>
      </w:r>
      <w:r>
        <w:t>understand that if I am t</w:t>
      </w:r>
      <w:r w:rsidRPr="005A7231">
        <w:t xml:space="preserve">he scholarship recipient </w:t>
      </w:r>
      <w:r w:rsidR="0038755B">
        <w:t xml:space="preserve">I </w:t>
      </w:r>
      <w:r w:rsidRPr="005A7231">
        <w:t xml:space="preserve">agree to the use of </w:t>
      </w:r>
      <w:r w:rsidR="0038755B">
        <w:t>my</w:t>
      </w:r>
      <w:r w:rsidRPr="005A7231">
        <w:t xml:space="preserve"> name </w:t>
      </w:r>
      <w:r w:rsidR="00B85EF0">
        <w:t xml:space="preserve">and/or image, </w:t>
      </w:r>
      <w:r w:rsidRPr="005A7231">
        <w:t>and entry in any form for publicity or trade purposes by DHCD, VBCOA, or VPMIA without additional compensation.</w:t>
      </w:r>
    </w:p>
    <w:tbl>
      <w:tblPr>
        <w:tblW w:w="5000" w:type="pct"/>
        <w:tblLayout w:type="fixed"/>
        <w:tblCellMar>
          <w:left w:w="0" w:type="dxa"/>
          <w:right w:w="0" w:type="dxa"/>
        </w:tblCellMar>
        <w:tblLook w:val="0000" w:firstRow="0" w:lastRow="0" w:firstColumn="0" w:lastColumn="0" w:noHBand="0" w:noVBand="0"/>
      </w:tblPr>
      <w:tblGrid>
        <w:gridCol w:w="1800"/>
        <w:gridCol w:w="5417"/>
        <w:gridCol w:w="674"/>
        <w:gridCol w:w="2189"/>
      </w:tblGrid>
      <w:tr w:rsidR="000D2539" w:rsidRPr="005114CE" w:rsidTr="003E67CB">
        <w:trPr>
          <w:trHeight w:val="432"/>
        </w:trPr>
        <w:tc>
          <w:tcPr>
            <w:tcW w:w="1800" w:type="dxa"/>
            <w:vAlign w:val="bottom"/>
          </w:tcPr>
          <w:p w:rsidR="000D2539" w:rsidRPr="005114CE" w:rsidRDefault="003E67CB" w:rsidP="00490804">
            <w:r>
              <w:t xml:space="preserve">Student </w:t>
            </w:r>
            <w:r w:rsidR="000D2539" w:rsidRPr="005114CE">
              <w:t>Signature:</w:t>
            </w:r>
          </w:p>
        </w:tc>
        <w:tc>
          <w:tcPr>
            <w:tcW w:w="5417" w:type="dxa"/>
            <w:vAlign w:val="bottom"/>
          </w:tcPr>
          <w:p w:rsidR="000D2539" w:rsidRPr="005114CE" w:rsidRDefault="000D2539" w:rsidP="00682C69">
            <w:pPr>
              <w:pStyle w:val="FieldText"/>
            </w:pPr>
          </w:p>
        </w:tc>
        <w:tc>
          <w:tcPr>
            <w:tcW w:w="674" w:type="dxa"/>
            <w:vAlign w:val="bottom"/>
          </w:tcPr>
          <w:p w:rsidR="000D2539" w:rsidRPr="005114CE" w:rsidRDefault="000D2539" w:rsidP="00C92A3C">
            <w:pPr>
              <w:pStyle w:val="Heading4"/>
            </w:pPr>
            <w:r w:rsidRPr="005114CE">
              <w:t>Date:</w:t>
            </w:r>
          </w:p>
        </w:tc>
        <w:tc>
          <w:tcPr>
            <w:tcW w:w="2189" w:type="dxa"/>
            <w:vAlign w:val="bottom"/>
          </w:tcPr>
          <w:p w:rsidR="000D2539" w:rsidRPr="005114CE" w:rsidRDefault="000D2539" w:rsidP="00682C69">
            <w:pPr>
              <w:pStyle w:val="FieldText"/>
            </w:pPr>
          </w:p>
        </w:tc>
      </w:tr>
      <w:tr w:rsidR="0038755B" w:rsidRPr="005114CE" w:rsidTr="003E67CB">
        <w:trPr>
          <w:trHeight w:val="80"/>
        </w:trPr>
        <w:tc>
          <w:tcPr>
            <w:tcW w:w="1800" w:type="dxa"/>
            <w:vAlign w:val="bottom"/>
          </w:tcPr>
          <w:p w:rsidR="0038755B" w:rsidRPr="005114CE" w:rsidRDefault="0038755B" w:rsidP="00490804"/>
        </w:tc>
        <w:tc>
          <w:tcPr>
            <w:tcW w:w="5417" w:type="dxa"/>
            <w:tcBorders>
              <w:bottom w:val="single" w:sz="4" w:space="0" w:color="auto"/>
            </w:tcBorders>
            <w:vAlign w:val="bottom"/>
          </w:tcPr>
          <w:p w:rsidR="0038755B" w:rsidRPr="005114CE" w:rsidRDefault="0038755B" w:rsidP="00682C69">
            <w:pPr>
              <w:pStyle w:val="FieldText"/>
            </w:pPr>
          </w:p>
        </w:tc>
        <w:tc>
          <w:tcPr>
            <w:tcW w:w="674" w:type="dxa"/>
            <w:vAlign w:val="bottom"/>
          </w:tcPr>
          <w:p w:rsidR="0038755B" w:rsidRPr="005114CE" w:rsidRDefault="0038755B" w:rsidP="00C92A3C">
            <w:pPr>
              <w:pStyle w:val="Heading4"/>
            </w:pPr>
          </w:p>
        </w:tc>
        <w:tc>
          <w:tcPr>
            <w:tcW w:w="2189" w:type="dxa"/>
            <w:tcBorders>
              <w:bottom w:val="single" w:sz="4" w:space="0" w:color="auto"/>
            </w:tcBorders>
            <w:vAlign w:val="bottom"/>
          </w:tcPr>
          <w:p w:rsidR="0038755B" w:rsidRPr="005114CE" w:rsidRDefault="0038755B" w:rsidP="00682C69">
            <w:pPr>
              <w:pStyle w:val="FieldText"/>
            </w:pPr>
          </w:p>
        </w:tc>
      </w:tr>
      <w:tr w:rsidR="0038755B" w:rsidRPr="005114CE" w:rsidTr="003E67CB">
        <w:trPr>
          <w:trHeight w:val="432"/>
        </w:trPr>
        <w:tc>
          <w:tcPr>
            <w:tcW w:w="1800" w:type="dxa"/>
            <w:vAlign w:val="bottom"/>
          </w:tcPr>
          <w:p w:rsidR="0038755B" w:rsidRPr="005114CE" w:rsidRDefault="003E67CB" w:rsidP="00F942C3">
            <w:r>
              <w:t xml:space="preserve">Parent or Guardian </w:t>
            </w:r>
            <w:r w:rsidR="0038755B" w:rsidRPr="005114CE">
              <w:t>Signature:</w:t>
            </w:r>
          </w:p>
        </w:tc>
        <w:tc>
          <w:tcPr>
            <w:tcW w:w="5417" w:type="dxa"/>
            <w:tcBorders>
              <w:bottom w:val="single" w:sz="4" w:space="0" w:color="auto"/>
            </w:tcBorders>
            <w:vAlign w:val="bottom"/>
          </w:tcPr>
          <w:p w:rsidR="0038755B" w:rsidRPr="005114CE" w:rsidRDefault="0038755B" w:rsidP="00F942C3">
            <w:pPr>
              <w:pStyle w:val="FieldText"/>
            </w:pPr>
          </w:p>
        </w:tc>
        <w:tc>
          <w:tcPr>
            <w:tcW w:w="674" w:type="dxa"/>
            <w:vAlign w:val="bottom"/>
          </w:tcPr>
          <w:p w:rsidR="0038755B" w:rsidRPr="005114CE" w:rsidRDefault="0038755B" w:rsidP="00F942C3">
            <w:pPr>
              <w:pStyle w:val="Heading4"/>
            </w:pPr>
            <w:r w:rsidRPr="005114CE">
              <w:t>Date:</w:t>
            </w:r>
          </w:p>
        </w:tc>
        <w:tc>
          <w:tcPr>
            <w:tcW w:w="2189" w:type="dxa"/>
            <w:tcBorders>
              <w:bottom w:val="single" w:sz="4" w:space="0" w:color="auto"/>
            </w:tcBorders>
            <w:vAlign w:val="bottom"/>
          </w:tcPr>
          <w:p w:rsidR="0038755B" w:rsidRPr="005114CE" w:rsidRDefault="0038755B" w:rsidP="00F942C3">
            <w:pPr>
              <w:pStyle w:val="FieldText"/>
            </w:pPr>
          </w:p>
        </w:tc>
      </w:tr>
    </w:tbl>
    <w:p w:rsidR="005F6E87" w:rsidRDefault="005F6E87" w:rsidP="004E34C6"/>
    <w:p w:rsidR="00B85EF0" w:rsidRDefault="00B85EF0" w:rsidP="004E34C6">
      <w:r>
        <w:t xml:space="preserve">Send completed application and essay to (email preferred): </w:t>
      </w:r>
    </w:p>
    <w:p w:rsidR="00B85EF0" w:rsidRDefault="00B85EF0" w:rsidP="00B85EF0">
      <w:r>
        <w:tab/>
      </w:r>
      <w:r>
        <w:tab/>
        <w:t>VA Department of Housing and Community Development</w:t>
      </w:r>
    </w:p>
    <w:p w:rsidR="00B85EF0" w:rsidRDefault="00B85EF0" w:rsidP="00B85EF0">
      <w:r>
        <w:tab/>
      </w:r>
      <w:r>
        <w:tab/>
        <w:t xml:space="preserve">Building Code Safety Month Essay Contest </w:t>
      </w:r>
    </w:p>
    <w:p w:rsidR="00B85EF0" w:rsidRDefault="00B85EF0" w:rsidP="00B85EF0">
      <w:r>
        <w:tab/>
      </w:r>
      <w:r>
        <w:tab/>
        <w:t>Attn: Rishaunda Robinson</w:t>
      </w:r>
    </w:p>
    <w:p w:rsidR="00B85EF0" w:rsidRDefault="00B85EF0" w:rsidP="00B85EF0">
      <w:r>
        <w:tab/>
      </w:r>
      <w:r>
        <w:tab/>
        <w:t>600 East Main Street, Suite 300</w:t>
      </w:r>
    </w:p>
    <w:p w:rsidR="00B85EF0" w:rsidRDefault="00B85EF0" w:rsidP="00B85EF0">
      <w:r>
        <w:tab/>
      </w:r>
      <w:r>
        <w:tab/>
        <w:t>Richmond, VA 23219</w:t>
      </w:r>
    </w:p>
    <w:p w:rsidR="00B85EF0" w:rsidRPr="004E34C6" w:rsidRDefault="00B85EF0" w:rsidP="00B85EF0">
      <w:r>
        <w:tab/>
      </w:r>
      <w:r>
        <w:tab/>
      </w:r>
      <w:hyperlink r:id="rId9" w:history="1">
        <w:r w:rsidRPr="00B204F7">
          <w:rPr>
            <w:rStyle w:val="Hyperlink"/>
          </w:rPr>
          <w:t>Rishaunda.robinson@dhcd.virginia.gov</w:t>
        </w:r>
      </w:hyperlink>
      <w:r>
        <w:t xml:space="preserve">   </w:t>
      </w:r>
    </w:p>
    <w:sectPr w:rsidR="00B85EF0" w:rsidRPr="004E34C6" w:rsidSect="0034091D">
      <w:footerReference w:type="default" r:id="rId10"/>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213" w:rsidRDefault="00997213" w:rsidP="00176E67">
      <w:r>
        <w:separator/>
      </w:r>
    </w:p>
  </w:endnote>
  <w:endnote w:type="continuationSeparator" w:id="0">
    <w:p w:rsidR="00997213" w:rsidRDefault="00997213" w:rsidP="001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31626"/>
      <w:docPartObj>
        <w:docPartGallery w:val="Page Numbers (Bottom of Page)"/>
        <w:docPartUnique/>
      </w:docPartObj>
    </w:sdtPr>
    <w:sdtEndPr/>
    <w:sdtContent>
      <w:p w:rsidR="00176E67" w:rsidRDefault="007F3C2C">
        <w:pPr>
          <w:pStyle w:val="Footer"/>
          <w:jc w:val="center"/>
        </w:pPr>
        <w:r>
          <w:fldChar w:fldCharType="begin"/>
        </w:r>
        <w:r>
          <w:instrText xml:space="preserve"> PAGE   \* MERGEFORMAT </w:instrText>
        </w:r>
        <w:r>
          <w:fldChar w:fldCharType="separate"/>
        </w:r>
        <w:r w:rsidR="00D1474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213" w:rsidRDefault="00997213" w:rsidP="00176E67">
      <w:r>
        <w:separator/>
      </w:r>
    </w:p>
  </w:footnote>
  <w:footnote w:type="continuationSeparator" w:id="0">
    <w:p w:rsidR="00997213" w:rsidRDefault="00997213" w:rsidP="00176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FE22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BB4"/>
    <w:rsid w:val="000071F7"/>
    <w:rsid w:val="00010B00"/>
    <w:rsid w:val="0002798A"/>
    <w:rsid w:val="00083002"/>
    <w:rsid w:val="00087B85"/>
    <w:rsid w:val="000A01F1"/>
    <w:rsid w:val="000C1163"/>
    <w:rsid w:val="000C797A"/>
    <w:rsid w:val="000D2539"/>
    <w:rsid w:val="000D2BB8"/>
    <w:rsid w:val="000F2DF4"/>
    <w:rsid w:val="000F6783"/>
    <w:rsid w:val="001121E4"/>
    <w:rsid w:val="00120C95"/>
    <w:rsid w:val="0014663E"/>
    <w:rsid w:val="00176E67"/>
    <w:rsid w:val="00180664"/>
    <w:rsid w:val="001903F7"/>
    <w:rsid w:val="0019395E"/>
    <w:rsid w:val="001D6B76"/>
    <w:rsid w:val="00211828"/>
    <w:rsid w:val="00250014"/>
    <w:rsid w:val="00275BB5"/>
    <w:rsid w:val="00286F6A"/>
    <w:rsid w:val="00291C8C"/>
    <w:rsid w:val="002A1ECE"/>
    <w:rsid w:val="002A2510"/>
    <w:rsid w:val="002A6FA9"/>
    <w:rsid w:val="002B4D1D"/>
    <w:rsid w:val="002C10B1"/>
    <w:rsid w:val="002D222A"/>
    <w:rsid w:val="003076FD"/>
    <w:rsid w:val="00317005"/>
    <w:rsid w:val="00330050"/>
    <w:rsid w:val="00335259"/>
    <w:rsid w:val="0034091D"/>
    <w:rsid w:val="0038755B"/>
    <w:rsid w:val="003929F1"/>
    <w:rsid w:val="003A1B63"/>
    <w:rsid w:val="003A41A1"/>
    <w:rsid w:val="003B2326"/>
    <w:rsid w:val="003E67CB"/>
    <w:rsid w:val="00400251"/>
    <w:rsid w:val="00437ED0"/>
    <w:rsid w:val="00440CD8"/>
    <w:rsid w:val="00443837"/>
    <w:rsid w:val="00447DAA"/>
    <w:rsid w:val="00450F66"/>
    <w:rsid w:val="00461739"/>
    <w:rsid w:val="00467865"/>
    <w:rsid w:val="0048685F"/>
    <w:rsid w:val="00490804"/>
    <w:rsid w:val="004A1437"/>
    <w:rsid w:val="004A4198"/>
    <w:rsid w:val="004A54EA"/>
    <w:rsid w:val="004B0578"/>
    <w:rsid w:val="004E34C6"/>
    <w:rsid w:val="004F62AD"/>
    <w:rsid w:val="00501AE8"/>
    <w:rsid w:val="00504B65"/>
    <w:rsid w:val="005114CE"/>
    <w:rsid w:val="0052122B"/>
    <w:rsid w:val="005557F6"/>
    <w:rsid w:val="00563778"/>
    <w:rsid w:val="005675ED"/>
    <w:rsid w:val="00581A02"/>
    <w:rsid w:val="005A7231"/>
    <w:rsid w:val="005B4AE2"/>
    <w:rsid w:val="005E63CC"/>
    <w:rsid w:val="005F6E87"/>
    <w:rsid w:val="00607FED"/>
    <w:rsid w:val="00613129"/>
    <w:rsid w:val="00617C65"/>
    <w:rsid w:val="0063459A"/>
    <w:rsid w:val="0065543E"/>
    <w:rsid w:val="0066126B"/>
    <w:rsid w:val="00682C69"/>
    <w:rsid w:val="006D2635"/>
    <w:rsid w:val="006D779C"/>
    <w:rsid w:val="006E4F63"/>
    <w:rsid w:val="006E729E"/>
    <w:rsid w:val="00722A00"/>
    <w:rsid w:val="00724FA4"/>
    <w:rsid w:val="007325A9"/>
    <w:rsid w:val="0075451A"/>
    <w:rsid w:val="007602AC"/>
    <w:rsid w:val="00765F1B"/>
    <w:rsid w:val="00774B67"/>
    <w:rsid w:val="00786E50"/>
    <w:rsid w:val="00793AC6"/>
    <w:rsid w:val="007A71DE"/>
    <w:rsid w:val="007B199B"/>
    <w:rsid w:val="007B6119"/>
    <w:rsid w:val="007C1DA0"/>
    <w:rsid w:val="007C71B8"/>
    <w:rsid w:val="007E2A15"/>
    <w:rsid w:val="007E56C4"/>
    <w:rsid w:val="007F3C2C"/>
    <w:rsid w:val="007F3D5B"/>
    <w:rsid w:val="008107D6"/>
    <w:rsid w:val="00841645"/>
    <w:rsid w:val="00852EC6"/>
    <w:rsid w:val="00856C35"/>
    <w:rsid w:val="00871876"/>
    <w:rsid w:val="008753A7"/>
    <w:rsid w:val="0088782D"/>
    <w:rsid w:val="008B7081"/>
    <w:rsid w:val="008D7A67"/>
    <w:rsid w:val="008F2F8A"/>
    <w:rsid w:val="008F5BCD"/>
    <w:rsid w:val="00902964"/>
    <w:rsid w:val="00920507"/>
    <w:rsid w:val="00933455"/>
    <w:rsid w:val="0094790F"/>
    <w:rsid w:val="00966B90"/>
    <w:rsid w:val="009737B7"/>
    <w:rsid w:val="009802C4"/>
    <w:rsid w:val="00997213"/>
    <w:rsid w:val="009976D9"/>
    <w:rsid w:val="00997A3E"/>
    <w:rsid w:val="009A12D5"/>
    <w:rsid w:val="009A4EA3"/>
    <w:rsid w:val="009A55DC"/>
    <w:rsid w:val="009C220D"/>
    <w:rsid w:val="00A211B2"/>
    <w:rsid w:val="00A2727E"/>
    <w:rsid w:val="00A35524"/>
    <w:rsid w:val="00A41295"/>
    <w:rsid w:val="00A60C9E"/>
    <w:rsid w:val="00A74F99"/>
    <w:rsid w:val="00A82BA3"/>
    <w:rsid w:val="00A94ACC"/>
    <w:rsid w:val="00AA2EA7"/>
    <w:rsid w:val="00AE6FA4"/>
    <w:rsid w:val="00B03907"/>
    <w:rsid w:val="00B11811"/>
    <w:rsid w:val="00B311E1"/>
    <w:rsid w:val="00B4735C"/>
    <w:rsid w:val="00B579DF"/>
    <w:rsid w:val="00B85EF0"/>
    <w:rsid w:val="00B90EC2"/>
    <w:rsid w:val="00BA268F"/>
    <w:rsid w:val="00BC07E3"/>
    <w:rsid w:val="00C079CA"/>
    <w:rsid w:val="00C45FDA"/>
    <w:rsid w:val="00C67741"/>
    <w:rsid w:val="00C74647"/>
    <w:rsid w:val="00C76039"/>
    <w:rsid w:val="00C76480"/>
    <w:rsid w:val="00C80AD2"/>
    <w:rsid w:val="00C92A3C"/>
    <w:rsid w:val="00C92FD6"/>
    <w:rsid w:val="00CE5DC7"/>
    <w:rsid w:val="00CE7D54"/>
    <w:rsid w:val="00D14741"/>
    <w:rsid w:val="00D14E73"/>
    <w:rsid w:val="00D2684E"/>
    <w:rsid w:val="00D55AFA"/>
    <w:rsid w:val="00D56236"/>
    <w:rsid w:val="00D6155E"/>
    <w:rsid w:val="00D83A19"/>
    <w:rsid w:val="00D86A85"/>
    <w:rsid w:val="00D90A75"/>
    <w:rsid w:val="00DA4514"/>
    <w:rsid w:val="00DC47A2"/>
    <w:rsid w:val="00DE1551"/>
    <w:rsid w:val="00DE1A09"/>
    <w:rsid w:val="00DE7FB7"/>
    <w:rsid w:val="00E106E2"/>
    <w:rsid w:val="00E20DDA"/>
    <w:rsid w:val="00E32A8B"/>
    <w:rsid w:val="00E36054"/>
    <w:rsid w:val="00E37E7B"/>
    <w:rsid w:val="00E46E04"/>
    <w:rsid w:val="00E87396"/>
    <w:rsid w:val="00E96F6F"/>
    <w:rsid w:val="00EB478A"/>
    <w:rsid w:val="00EC42A3"/>
    <w:rsid w:val="00F63BB4"/>
    <w:rsid w:val="00F83033"/>
    <w:rsid w:val="00F966AA"/>
    <w:rsid w:val="00FB538F"/>
    <w:rsid w:val="00FC3071"/>
    <w:rsid w:val="00FD5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B16E4"/>
  <w15:docId w15:val="{729AD7FD-9E7C-452C-8188-39979C03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231"/>
    <w:rPr>
      <w:rFonts w:asciiTheme="minorHAnsi" w:hAnsiTheme="minorHAnsi"/>
      <w:sz w:val="19"/>
      <w:szCs w:val="24"/>
    </w:rPr>
  </w:style>
  <w:style w:type="paragraph" w:styleId="Heading1">
    <w:name w:val="heading 1"/>
    <w:basedOn w:val="Normal"/>
    <w:next w:val="Normal"/>
    <w:qFormat/>
    <w:rsid w:val="00856C35"/>
    <w:pPr>
      <w:spacing w:before="200" w:after="120"/>
      <w:outlineLvl w:val="0"/>
    </w:pPr>
    <w:rPr>
      <w:rFonts w:asciiTheme="majorHAnsi" w:hAnsiTheme="majorHAnsi"/>
      <w:b/>
      <w:sz w:val="24"/>
    </w:rPr>
  </w:style>
  <w:style w:type="paragraph" w:styleId="Heading2">
    <w:name w:val="heading 2"/>
    <w:basedOn w:val="Normal"/>
    <w:next w:val="Normal"/>
    <w:qFormat/>
    <w:rsid w:val="00176E67"/>
    <w:pPr>
      <w:keepNext/>
      <w:shd w:val="clear" w:color="auto" w:fill="595959" w:themeFill="text1" w:themeFillTint="A6"/>
      <w:spacing w:before="200"/>
      <w:jc w:val="center"/>
      <w:outlineLvl w:val="1"/>
    </w:pPr>
    <w:rPr>
      <w:rFonts w:asciiTheme="majorHAnsi" w:hAnsiTheme="majorHAnsi"/>
      <w:b/>
      <w:color w:val="FFFFFF" w:themeColor="background1"/>
      <w:sz w:val="22"/>
    </w:rPr>
  </w:style>
  <w:style w:type="paragraph" w:styleId="Heading3">
    <w:name w:val="heading 3"/>
    <w:basedOn w:val="Normal"/>
    <w:next w:val="Normal"/>
    <w:qFormat/>
    <w:rsid w:val="00490804"/>
    <w:pPr>
      <w:outlineLvl w:val="2"/>
    </w:pPr>
    <w:rPr>
      <w:i/>
      <w:sz w:val="16"/>
    </w:rPr>
  </w:style>
  <w:style w:type="paragraph" w:styleId="Heading4">
    <w:name w:val="heading 4"/>
    <w:basedOn w:val="Normal"/>
    <w:next w:val="Normal"/>
    <w:link w:val="Heading4Char"/>
    <w:uiPriority w:val="9"/>
    <w:unhideWhenUsed/>
    <w:qFormat/>
    <w:rsid w:val="00490804"/>
    <w:pPr>
      <w:jc w:val="righ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90804"/>
    <w:rPr>
      <w:rFonts w:asciiTheme="minorHAnsi" w:hAnsiTheme="minorHAnsi"/>
      <w:sz w:val="19"/>
      <w:szCs w:val="24"/>
    </w:rPr>
  </w:style>
  <w:style w:type="paragraph" w:styleId="BalloonText">
    <w:name w:val="Balloon Text"/>
    <w:basedOn w:val="Normal"/>
    <w:semiHidden/>
    <w:rsid w:val="0002798A"/>
    <w:rPr>
      <w:rFonts w:ascii="Tahoma" w:hAnsi="Tahoma" w:cs="Tahoma"/>
      <w:sz w:val="16"/>
      <w:szCs w:val="16"/>
    </w:rPr>
  </w:style>
  <w:style w:type="paragraph" w:customStyle="1" w:styleId="Italic">
    <w:name w:val="Italic"/>
    <w:basedOn w:val="Normal"/>
    <w:qFormat/>
    <w:rsid w:val="00490804"/>
    <w:pPr>
      <w:spacing w:before="120" w:after="60"/>
    </w:pPr>
    <w:rPr>
      <w:i/>
      <w:sz w:val="20"/>
      <w:szCs w:val="20"/>
    </w:rPr>
  </w:style>
  <w:style w:type="paragraph" w:customStyle="1" w:styleId="Checkbox">
    <w:name w:val="Checkbox"/>
    <w:basedOn w:val="Normal"/>
    <w:next w:val="Normal"/>
    <w:qFormat/>
    <w:rsid w:val="00490804"/>
    <w:pPr>
      <w:jc w:val="center"/>
    </w:pPr>
    <w:rPr>
      <w:sz w:val="17"/>
      <w:szCs w:val="19"/>
    </w:rPr>
  </w:style>
  <w:style w:type="paragraph" w:customStyle="1" w:styleId="FieldText">
    <w:name w:val="Field Text"/>
    <w:basedOn w:val="Normal"/>
    <w:link w:val="FieldTextChar"/>
    <w:qFormat/>
    <w:rsid w:val="00490804"/>
    <w:rPr>
      <w:b/>
      <w:szCs w:val="19"/>
    </w:rPr>
  </w:style>
  <w:style w:type="character" w:customStyle="1" w:styleId="FieldTextChar">
    <w:name w:val="Field Text Char"/>
    <w:basedOn w:val="DefaultParagraphFont"/>
    <w:link w:val="FieldText"/>
    <w:rsid w:val="00490804"/>
    <w:rPr>
      <w:rFonts w:ascii="Arial" w:hAnsi="Arial"/>
      <w:b/>
      <w:sz w:val="19"/>
      <w:szCs w:val="19"/>
      <w:lang w:val="en-US" w:eastAsia="en-US" w:bidi="ar-SA"/>
    </w:rPr>
  </w:style>
  <w:style w:type="table" w:styleId="TableGrid">
    <w:name w:val="Table Grid"/>
    <w:basedOn w:val="TableNormal"/>
    <w:uiPriority w:val="59"/>
    <w:rsid w:val="00856C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qFormat/>
    <w:rsid w:val="00176E67"/>
    <w:pPr>
      <w:jc w:val="right"/>
    </w:pPr>
    <w:rPr>
      <w:rFonts w:asciiTheme="majorHAnsi" w:hAnsiTheme="majorHAnsi"/>
      <w:b/>
      <w:color w:val="595959" w:themeColor="text1" w:themeTint="A6"/>
      <w:sz w:val="36"/>
    </w:rPr>
  </w:style>
  <w:style w:type="paragraph" w:styleId="Header">
    <w:name w:val="header"/>
    <w:basedOn w:val="Normal"/>
    <w:link w:val="HeaderChar"/>
    <w:uiPriority w:val="99"/>
    <w:semiHidden/>
    <w:unhideWhenUsed/>
    <w:rsid w:val="00176E67"/>
    <w:pPr>
      <w:tabs>
        <w:tab w:val="center" w:pos="4680"/>
        <w:tab w:val="right" w:pos="9360"/>
      </w:tabs>
    </w:pPr>
  </w:style>
  <w:style w:type="character" w:customStyle="1" w:styleId="HeaderChar">
    <w:name w:val="Header Char"/>
    <w:basedOn w:val="DefaultParagraphFont"/>
    <w:link w:val="Header"/>
    <w:uiPriority w:val="99"/>
    <w:semiHidden/>
    <w:rsid w:val="00176E67"/>
    <w:rPr>
      <w:rFonts w:asciiTheme="minorHAnsi" w:hAnsiTheme="minorHAnsi"/>
      <w:sz w:val="19"/>
      <w:szCs w:val="24"/>
    </w:rPr>
  </w:style>
  <w:style w:type="paragraph" w:styleId="Footer">
    <w:name w:val="footer"/>
    <w:basedOn w:val="Normal"/>
    <w:link w:val="FooterChar"/>
    <w:uiPriority w:val="99"/>
    <w:unhideWhenUsed/>
    <w:rsid w:val="00176E67"/>
  </w:style>
  <w:style w:type="character" w:customStyle="1" w:styleId="FooterChar">
    <w:name w:val="Footer Char"/>
    <w:basedOn w:val="DefaultParagraphFont"/>
    <w:link w:val="Footer"/>
    <w:uiPriority w:val="99"/>
    <w:rsid w:val="00176E67"/>
    <w:rPr>
      <w:rFonts w:asciiTheme="minorHAnsi" w:hAnsiTheme="minorHAnsi"/>
      <w:sz w:val="19"/>
      <w:szCs w:val="24"/>
    </w:rPr>
  </w:style>
  <w:style w:type="character" w:styleId="Hyperlink">
    <w:name w:val="Hyperlink"/>
    <w:basedOn w:val="DefaultParagraphFont"/>
    <w:uiPriority w:val="99"/>
    <w:unhideWhenUsed/>
    <w:rsid w:val="00B85E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Rishaunda.robinson@dhcd.virgini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pl83672\AppData\Roaming\Microsoft\Templates\Employment%20application%20(onlin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E8D71-0DA9-4A08-BE43-C88C6E5C8F3A}">
  <ds:schemaRefs>
    <ds:schemaRef ds:uri="http://schemas.microsoft.com/sharepoint/v3/contenttype/forms"/>
  </ds:schemaRefs>
</ds:datastoreItem>
</file>

<file path=customXml/itemProps2.xml><?xml version="1.0" encoding="utf-8"?>
<ds:datastoreItem xmlns:ds="http://schemas.openxmlformats.org/officeDocument/2006/customXml" ds:itemID="{38EB7A4D-3AB7-400E-B79D-936F57676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Employment application (online)</Template>
  <TotalTime>1</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Employment application</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application</dc:title>
  <dc:creator>VITA Program</dc:creator>
  <cp:keywords/>
  <cp:lastModifiedBy>Robinson, Rishaunda (DHCD)</cp:lastModifiedBy>
  <cp:revision>2</cp:revision>
  <cp:lastPrinted>2018-02-27T17:10:00Z</cp:lastPrinted>
  <dcterms:created xsi:type="dcterms:W3CDTF">2019-03-07T18:39:00Z</dcterms:created>
  <dcterms:modified xsi:type="dcterms:W3CDTF">2019-03-07T18:39:00Z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TC060888241033</vt:lpwstr>
  </property>
</Properties>
</file>